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proofErr w:type="spellStart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OFERTOWY</w:t>
      </w:r>
      <w:proofErr w:type="spellEnd"/>
    </w:p>
    <w:p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NIP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/</w:t>
      </w: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REGON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e-</w:t>
      </w:r>
      <w:proofErr w:type="spellStart"/>
      <w:r w:rsidRPr="00A60939">
        <w:rPr>
          <w:rFonts w:ascii="Arial" w:hAnsi="Arial" w:cs="Arial"/>
          <w:sz w:val="20"/>
          <w:szCs w:val="20"/>
          <w:lang w:val="de-DE" w:eastAsia="pl-PL"/>
        </w:rPr>
        <w:t>mail</w:t>
      </w:r>
      <w:proofErr w:type="spellEnd"/>
      <w:r w:rsidRPr="00A60939">
        <w:rPr>
          <w:rFonts w:ascii="Arial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hAnsi="Arial" w:cs="Arial"/>
          <w:sz w:val="20"/>
          <w:szCs w:val="20"/>
          <w:lang w:val="de-DE" w:eastAsia="pl-PL"/>
        </w:rPr>
        <w:t>NIP</w:t>
      </w:r>
      <w:proofErr w:type="spellEnd"/>
      <w:r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:…………………………………………………………………………………………………………………</w:t>
      </w:r>
    </w:p>
    <w:p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lang w:val="de-DE" w:eastAsia="pl-PL"/>
        </w:rPr>
      </w:pPr>
      <w:r w:rsidRPr="0065636C">
        <w:rPr>
          <w:rFonts w:ascii="Arial" w:hAnsi="Arial" w:cs="Arial"/>
          <w:lang w:eastAsia="pl-PL"/>
        </w:rPr>
        <w:t>Adres Ele</w:t>
      </w:r>
      <w:r w:rsidR="001F44AE">
        <w:rPr>
          <w:rFonts w:ascii="Arial" w:hAnsi="Arial" w:cs="Arial"/>
          <w:lang w:eastAsia="pl-PL"/>
        </w:rPr>
        <w:t>ktronicznej Skrzynki Podawczej</w:t>
      </w:r>
      <w:r w:rsidRPr="0065636C">
        <w:rPr>
          <w:rFonts w:ascii="Arial" w:hAnsi="Arial" w:cs="Arial"/>
          <w:lang w:val="de-DE" w:eastAsia="pl-PL"/>
        </w:rPr>
        <w:t>:</w:t>
      </w:r>
      <w:r>
        <w:rPr>
          <w:rFonts w:ascii="Arial" w:hAnsi="Arial" w:cs="Arial"/>
          <w:lang w:val="de-DE" w:eastAsia="pl-PL"/>
        </w:rPr>
        <w:t xml:space="preserve"> ………………………....…………</w:t>
      </w: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3830FE" w:rsidRPr="0065636C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lang w:eastAsia="pl-PL"/>
        </w:rPr>
      </w:pPr>
      <w:r w:rsidRPr="0065636C">
        <w:rPr>
          <w:rFonts w:ascii="Arial" w:hAnsi="Arial" w:cs="Arial"/>
          <w:lang w:eastAsia="pl-PL"/>
        </w:rPr>
        <w:t>Osoba odpowiedzialna za kontakt z Zamawiającym: ...</w:t>
      </w:r>
      <w:r>
        <w:rPr>
          <w:rFonts w:ascii="Arial" w:hAnsi="Arial" w:cs="Arial"/>
          <w:lang w:eastAsia="pl-PL"/>
        </w:rPr>
        <w:t>..............…………………………………</w:t>
      </w:r>
    </w:p>
    <w:p w:rsidR="003830FE" w:rsidRPr="0065636C" w:rsidRDefault="003830FE" w:rsidP="00966E14">
      <w:pPr>
        <w:snapToGrid w:val="0"/>
        <w:spacing w:after="0" w:line="276" w:lineRule="auto"/>
        <w:jc w:val="both"/>
        <w:rPr>
          <w:rFonts w:ascii="Arial" w:hAnsi="Arial" w:cs="Arial"/>
          <w:lang w:val="de-DE" w:eastAsia="pl-PL"/>
        </w:rPr>
      </w:pPr>
    </w:p>
    <w:p w:rsidR="003830FE" w:rsidRPr="00C51E68" w:rsidRDefault="003830FE" w:rsidP="00C51E68">
      <w:pPr>
        <w:jc w:val="both"/>
        <w:rPr>
          <w:rFonts w:ascii="Times New Roman" w:hAnsi="Times New Roman"/>
          <w:sz w:val="20"/>
        </w:rPr>
      </w:pPr>
      <w:r w:rsidRPr="0065636C">
        <w:rPr>
          <w:rFonts w:ascii="Arial" w:hAnsi="Arial" w:cs="Arial"/>
          <w:lang w:eastAsia="pl-PL"/>
        </w:rPr>
        <w:t xml:space="preserve">W odpowiedzi na ogłoszenie dotyczące przetargu nieograniczonego pn. </w:t>
      </w:r>
      <w:r w:rsidR="001F44AE" w:rsidRPr="001F44AE">
        <w:rPr>
          <w:rFonts w:ascii="Arial" w:hAnsi="Arial" w:cs="Arial"/>
          <w:b/>
          <w:lang w:eastAsia="pl-PL"/>
        </w:rPr>
        <w:t>„</w:t>
      </w:r>
      <w:r w:rsidR="005D5774" w:rsidRPr="005D5774">
        <w:rPr>
          <w:rFonts w:ascii="Times New Roman" w:hAnsi="Times New Roman"/>
          <w:b/>
        </w:rPr>
        <w:t xml:space="preserve">Dostawa wyposażenia do pracowni przedmiotowej </w:t>
      </w:r>
      <w:r w:rsidR="005C44D4">
        <w:rPr>
          <w:rFonts w:ascii="Times New Roman" w:hAnsi="Times New Roman"/>
          <w:b/>
        </w:rPr>
        <w:t>w Zespole Szkół Techni</w:t>
      </w:r>
      <w:r w:rsidR="005D5774" w:rsidRPr="005D5774">
        <w:rPr>
          <w:rFonts w:ascii="Times New Roman" w:hAnsi="Times New Roman"/>
          <w:b/>
        </w:rPr>
        <w:t xml:space="preserve">cznych w Mielcu </w:t>
      </w:r>
      <w:r w:rsidR="00C51E68" w:rsidRPr="0048153B">
        <w:rPr>
          <w:rFonts w:ascii="Times New Roman" w:hAnsi="Times New Roman"/>
          <w:b/>
        </w:rPr>
        <w:t>re</w:t>
      </w:r>
      <w:r w:rsidR="00C51E68" w:rsidRPr="00CE6842">
        <w:rPr>
          <w:rFonts w:ascii="Times New Roman" w:hAnsi="Times New Roman"/>
          <w:b/>
        </w:rPr>
        <w:t>alizowan</w:t>
      </w:r>
      <w:r w:rsidR="00671EC2">
        <w:rPr>
          <w:rFonts w:ascii="Times New Roman" w:hAnsi="Times New Roman"/>
          <w:b/>
        </w:rPr>
        <w:t>a</w:t>
      </w:r>
      <w:r w:rsidR="00C51E68" w:rsidRPr="00CE6842">
        <w:rPr>
          <w:rFonts w:ascii="Times New Roman" w:hAnsi="Times New Roman"/>
          <w:b/>
        </w:rPr>
        <w:t xml:space="preserve"> w ramach projektu „</w:t>
      </w:r>
      <w:r w:rsidR="00C51E68" w:rsidRPr="00514A71">
        <w:rPr>
          <w:rFonts w:ascii="Times New Roman" w:hAnsi="Times New Roman"/>
          <w:b/>
        </w:rPr>
        <w:t>Mielec stawia na zawodowców – edycja II</w:t>
      </w:r>
      <w:r w:rsidRPr="00A730D0">
        <w:rPr>
          <w:rFonts w:ascii="Arial" w:hAnsi="Arial" w:cs="Arial"/>
          <w:b/>
        </w:rPr>
        <w:t>”</w:t>
      </w:r>
      <w:r w:rsidRPr="00A730D0">
        <w:rPr>
          <w:rFonts w:ascii="Arial" w:hAnsi="Arial" w:cs="Arial"/>
          <w:b/>
          <w:lang w:eastAsia="pl-PL"/>
        </w:rPr>
        <w:t>:</w:t>
      </w:r>
    </w:p>
    <w:p w:rsidR="003830FE" w:rsidRPr="001D1CA5" w:rsidRDefault="003830FE" w:rsidP="00966E14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597A9B" w:rsidRDefault="003830FE" w:rsidP="00597A9B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Oferujemy wykonanie przedmiotu zamówienia na następujących zasadach: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924"/>
        <w:jc w:val="both"/>
        <w:rPr>
          <w:rFonts w:ascii="Arial" w:hAnsi="Arial" w:cs="Arial"/>
        </w:rPr>
      </w:pPr>
    </w:p>
    <w:p w:rsidR="003830FE" w:rsidRPr="0028746C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28746C">
        <w:rPr>
          <w:rFonts w:ascii="Arial" w:hAnsi="Arial" w:cs="Arial"/>
        </w:rPr>
        <w:t xml:space="preserve">Cena ofertowa </w:t>
      </w:r>
      <w:r>
        <w:rPr>
          <w:rFonts w:ascii="Arial" w:hAnsi="Arial" w:cs="Arial"/>
        </w:rPr>
        <w:t xml:space="preserve">za wykonanie przedmiotu zamówienia </w:t>
      </w:r>
      <w:r w:rsidRPr="009102B1">
        <w:rPr>
          <w:rFonts w:ascii="Arial" w:hAnsi="Arial" w:cs="Arial"/>
        </w:rPr>
        <w:t>za cały okres trwania umowy wynosi (zgodnie z formularzem cenowym):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:rsidR="003830FE" w:rsidRPr="001D1CA5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:rsidR="003830F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:rsidR="00F702E7" w:rsidRDefault="00F702E7" w:rsidP="00F702E7">
      <w:pPr>
        <w:pStyle w:val="Akapitzlist"/>
        <w:snapToGrid w:val="0"/>
        <w:spacing w:line="276" w:lineRule="auto"/>
        <w:ind w:left="720"/>
        <w:jc w:val="both"/>
        <w:rPr>
          <w:rFonts w:ascii="Arial" w:hAnsi="Arial" w:cs="Arial"/>
        </w:rPr>
      </w:pP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 xml:space="preserve">Zamówienie zobowiązujemy się </w:t>
      </w:r>
      <w:r>
        <w:rPr>
          <w:rFonts w:ascii="Arial" w:hAnsi="Arial" w:cs="Arial"/>
        </w:rPr>
        <w:t>dostarczyć</w:t>
      </w:r>
      <w:r w:rsidRPr="009102B1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………..</w:t>
      </w:r>
      <w:r w:rsidRPr="00730FA1">
        <w:rPr>
          <w:rFonts w:ascii="Arial" w:hAnsi="Arial" w:cs="Arial"/>
          <w:b/>
        </w:rPr>
        <w:t xml:space="preserve"> dni od dnia podpisania umowy</w:t>
      </w:r>
      <w:r>
        <w:rPr>
          <w:rFonts w:ascii="Arial" w:hAnsi="Arial" w:cs="Arial"/>
        </w:rPr>
        <w:t>.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płatności z tytułu wykonania zamówienia wynosi: ………… dni od doręczenia faktury.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Okres gwarancji i rękojmi na dostarczany sprzęt wynosi: ……………. miesięcy.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Oferujemy: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879"/>
        <w:gridCol w:w="4850"/>
        <w:gridCol w:w="2208"/>
      </w:tblGrid>
      <w:tr w:rsidR="00671EC2" w:rsidRPr="005C44D4" w:rsidTr="00EE44A8">
        <w:tc>
          <w:tcPr>
            <w:tcW w:w="2127" w:type="dxa"/>
            <w:vAlign w:val="center"/>
          </w:tcPr>
          <w:p w:rsidR="00671EC2" w:rsidRPr="005C44D4" w:rsidRDefault="00671EC2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879" w:type="dxa"/>
            <w:vAlign w:val="center"/>
          </w:tcPr>
          <w:p w:rsidR="00671EC2" w:rsidRPr="005C44D4" w:rsidRDefault="00671EC2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4850" w:type="dxa"/>
            <w:vAlign w:val="center"/>
          </w:tcPr>
          <w:p w:rsidR="00671EC2" w:rsidRPr="005C44D4" w:rsidRDefault="00671EC2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b/>
                <w:sz w:val="20"/>
                <w:szCs w:val="20"/>
              </w:rPr>
              <w:t>Nazwa sprzętu, specyfikacja techniczna (pozwalająca na ocenę zgodności z SWZ).</w:t>
            </w:r>
          </w:p>
          <w:p w:rsidR="00671EC2" w:rsidRPr="005C44D4" w:rsidRDefault="00671EC2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8" w:type="dxa"/>
            <w:vAlign w:val="center"/>
          </w:tcPr>
          <w:p w:rsidR="00671EC2" w:rsidRPr="005C44D4" w:rsidRDefault="00671EC2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b/>
                <w:sz w:val="20"/>
                <w:szCs w:val="20"/>
              </w:rPr>
              <w:t>Wartość brutto  za cały komplet</w:t>
            </w:r>
          </w:p>
        </w:tc>
      </w:tr>
      <w:tr w:rsidR="005C44D4" w:rsidRPr="005C44D4" w:rsidTr="008F1F24">
        <w:tc>
          <w:tcPr>
            <w:tcW w:w="2127" w:type="dxa"/>
          </w:tcPr>
          <w:p w:rsidR="005C44D4" w:rsidRPr="005C44D4" w:rsidRDefault="005C44D4" w:rsidP="005C44D4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>Drukarka do pracowni aplikacji internetowych</w:t>
            </w:r>
          </w:p>
        </w:tc>
        <w:tc>
          <w:tcPr>
            <w:tcW w:w="879" w:type="dxa"/>
          </w:tcPr>
          <w:p w:rsidR="005C44D4" w:rsidRPr="005C44D4" w:rsidRDefault="005C44D4" w:rsidP="001D781B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850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8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C44D4" w:rsidRPr="005C44D4" w:rsidTr="008F1F24">
        <w:tc>
          <w:tcPr>
            <w:tcW w:w="2127" w:type="dxa"/>
          </w:tcPr>
          <w:p w:rsidR="005C44D4" w:rsidRPr="005C44D4" w:rsidRDefault="005C44D4" w:rsidP="001D781B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>Monitor interaktywny 86</w:t>
            </w:r>
            <w:r>
              <w:rPr>
                <w:rFonts w:ascii="Times New Roman" w:hAnsi="Times New Roman"/>
                <w:i w:val="0"/>
              </w:rPr>
              <w:t xml:space="preserve"> </w:t>
            </w:r>
            <w:r w:rsidRPr="005C44D4">
              <w:rPr>
                <w:rFonts w:ascii="Times New Roman" w:hAnsi="Times New Roman"/>
                <w:i w:val="0"/>
              </w:rPr>
              <w:t>cali z uchwytem do powieszenia na ścianie</w:t>
            </w:r>
          </w:p>
        </w:tc>
        <w:tc>
          <w:tcPr>
            <w:tcW w:w="879" w:type="dxa"/>
          </w:tcPr>
          <w:p w:rsidR="005C44D4" w:rsidRPr="005C44D4" w:rsidRDefault="005C44D4" w:rsidP="001D781B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850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8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79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50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208" w:type="dxa"/>
            <w:vAlign w:val="center"/>
          </w:tcPr>
          <w:p w:rsidR="005C44D4" w:rsidRPr="005C44D4" w:rsidRDefault="005C44D4" w:rsidP="00271A2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5C44D4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lastRenderedPageBreak/>
              <w:t>Głośniki komputerowe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 xml:space="preserve">Tablet graficzny 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2 sztuki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 xml:space="preserve">Programowalny robot edukacyjny 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4 sztuki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>Laptop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 xml:space="preserve">Mysz </w:t>
            </w:r>
            <w:proofErr w:type="spellStart"/>
            <w:r w:rsidRPr="005C44D4">
              <w:rPr>
                <w:rFonts w:ascii="Times New Roman" w:hAnsi="Times New Roman"/>
                <w:i w:val="0"/>
              </w:rPr>
              <w:t>bluetooth</w:t>
            </w:r>
            <w:proofErr w:type="spellEnd"/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5C44D4">
              <w:rPr>
                <w:rFonts w:ascii="Times New Roman" w:eastAsia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>Klawiatura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17 sztuk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EE44A8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 xml:space="preserve">Myszka komputerowa 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17 sztuk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5C44D4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>Listwa komputerowa przeciwprzepięciowa</w:t>
            </w: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17 sztuk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C44D4" w:rsidRPr="005C44D4" w:rsidTr="00EE44A8">
        <w:tc>
          <w:tcPr>
            <w:tcW w:w="2127" w:type="dxa"/>
          </w:tcPr>
          <w:p w:rsidR="005C44D4" w:rsidRPr="005C44D4" w:rsidRDefault="005C44D4" w:rsidP="005C44D4">
            <w:pPr>
              <w:pStyle w:val="Nagwek2"/>
              <w:numPr>
                <w:ilvl w:val="0"/>
                <w:numId w:val="44"/>
              </w:numPr>
              <w:tabs>
                <w:tab w:val="num" w:pos="360"/>
              </w:tabs>
              <w:suppressAutoHyphens w:val="0"/>
              <w:spacing w:line="240" w:lineRule="auto"/>
              <w:ind w:left="0" w:firstLine="0"/>
              <w:jc w:val="left"/>
              <w:rPr>
                <w:rFonts w:ascii="Times New Roman" w:hAnsi="Times New Roman"/>
                <w:i w:val="0"/>
              </w:rPr>
            </w:pPr>
            <w:r w:rsidRPr="005C44D4">
              <w:rPr>
                <w:rFonts w:ascii="Times New Roman" w:hAnsi="Times New Roman"/>
                <w:i w:val="0"/>
              </w:rPr>
              <w:t xml:space="preserve">Monitor </w:t>
            </w:r>
          </w:p>
          <w:p w:rsidR="005C44D4" w:rsidRPr="005C44D4" w:rsidRDefault="005C44D4" w:rsidP="00EE44A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5C44D4" w:rsidRPr="005C44D4" w:rsidRDefault="005C44D4" w:rsidP="005D577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44D4">
              <w:rPr>
                <w:rFonts w:ascii="Times New Roman" w:hAnsi="Times New Roman"/>
                <w:sz w:val="20"/>
                <w:szCs w:val="20"/>
              </w:rPr>
              <w:t>17 sztuk</w:t>
            </w:r>
          </w:p>
        </w:tc>
        <w:tc>
          <w:tcPr>
            <w:tcW w:w="4850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:rsidR="005C44D4" w:rsidRPr="005C44D4" w:rsidRDefault="005C44D4" w:rsidP="00271A2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71EC2" w:rsidRDefault="00671EC2" w:rsidP="00671EC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:rsidR="00671EC2" w:rsidRDefault="00671EC2" w:rsidP="00671EC2">
      <w:pPr>
        <w:pStyle w:val="Akapitzlist"/>
        <w:snapToGrid w:val="0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71EC2" w:rsidRDefault="00671EC2" w:rsidP="00671EC2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9102B1">
        <w:rPr>
          <w:rFonts w:ascii="Arial" w:hAnsi="Arial" w:cs="Arial"/>
        </w:rPr>
        <w:t xml:space="preserve">Oświadczamy, że cena ofertowa zawiera wszystkie koszty, </w:t>
      </w:r>
      <w:r>
        <w:rPr>
          <w:rFonts w:ascii="Arial" w:hAnsi="Arial" w:cs="Arial"/>
        </w:rPr>
        <w:t>o których mowa w specyfikacji warunków zamówienia i załącznikach do specyfikacji</w:t>
      </w:r>
      <w:r w:rsidRPr="009102B1">
        <w:rPr>
          <w:rFonts w:ascii="Arial" w:hAnsi="Arial" w:cs="Arial"/>
        </w:rPr>
        <w:t>.</w:t>
      </w:r>
    </w:p>
    <w:p w:rsidR="003830F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:rsidR="003830FE" w:rsidRPr="00F75EBF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………………………………………..</w:t>
      </w:r>
    </w:p>
    <w:p w:rsidR="003830FE" w:rsidRPr="001D1CA5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iż zakres usług przewidzianych do wykonania jest zgodny z zakresem objętym specyfikacją warunków zamówienia.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:rsidR="003830FE" w:rsidRPr="0065636C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719B2">
        <w:rPr>
          <w:rFonts w:ascii="Arial" w:hAnsi="Arial" w:cs="Arial"/>
          <w:sz w:val="20"/>
          <w:szCs w:val="20"/>
          <w:lang w:eastAsia="pl-PL"/>
        </w:rPr>
        <w:t>Oświadczamy, że uważamy się za związanych niniejszą ofertą przez okres 30 dni licząc od daty otwarcia ofert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zawiera informacji stanowiących tajemnicę przedsiębiorstwa.</w:t>
            </w:r>
          </w:p>
        </w:tc>
      </w:tr>
    </w:tbl>
    <w:p w:rsidR="003830FE" w:rsidRDefault="003830FE" w:rsidP="001B392B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Zawiera informacje stanowiące tajemnicę przedsiębiorstwa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Wskazany w poniższej tabeli zakres prac zamierzamy powierzyć podwykonawcom:</w:t>
      </w:r>
    </w:p>
    <w:p w:rsidR="003830FE" w:rsidRPr="001D1CA5" w:rsidRDefault="003830FE" w:rsidP="00235153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1"/>
        <w:gridCol w:w="3439"/>
        <w:gridCol w:w="2176"/>
        <w:gridCol w:w="2176"/>
      </w:tblGrid>
      <w:tr w:rsidR="003830FE" w:rsidRPr="004F221C" w:rsidTr="004F221C">
        <w:tc>
          <w:tcPr>
            <w:tcW w:w="91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Firma podwykonawcy</w:t>
            </w:r>
            <w:r w:rsidRPr="004F221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Wartość/procentowy udział w realizacji zamówienia</w:t>
            </w: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911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:rsidTr="004F221C">
        <w:trPr>
          <w:gridAfter w:val="1"/>
          <w:wAfter w:w="86" w:type="dxa"/>
        </w:trPr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:rsidTr="004F221C">
        <w:tc>
          <w:tcPr>
            <w:tcW w:w="709" w:type="dxa"/>
            <w:gridSpan w:val="2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 xml:space="preserve">Oświadczam, że wypełniłem obowiązki informacyjne przewidziane w art. 13 lub art. 14 </w:t>
      </w:r>
      <w:proofErr w:type="spellStart"/>
      <w:r w:rsidRPr="001D1CA5">
        <w:rPr>
          <w:rFonts w:ascii="Arial" w:hAnsi="Arial" w:cs="Arial"/>
          <w:sz w:val="20"/>
          <w:szCs w:val="20"/>
          <w:lang w:eastAsia="pl-PL"/>
        </w:rPr>
        <w:t>RODO</w:t>
      </w:r>
      <w:proofErr w:type="spellEnd"/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"/>
        <w:gridCol w:w="8466"/>
      </w:tblGrid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</w:t>
            </w:r>
            <w:proofErr w:type="spellEnd"/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:rsidTr="004F221C">
        <w:tc>
          <w:tcPr>
            <w:tcW w:w="236" w:type="dxa"/>
            <w:tcBorders>
              <w:left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:rsidTr="004F221C">
        <w:tc>
          <w:tcPr>
            <w:tcW w:w="236" w:type="dxa"/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  <w:bookmarkStart w:id="0" w:name="_GoBack"/>
      <w:bookmarkEnd w:id="0"/>
    </w:p>
    <w:sectPr w:rsidR="003830FE" w:rsidRPr="00285092" w:rsidSect="00943CC6">
      <w:footerReference w:type="default" r:id="rId7"/>
      <w:headerReference w:type="firs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71" w:rsidRDefault="00D31371" w:rsidP="00966E14">
      <w:pPr>
        <w:spacing w:after="0" w:line="240" w:lineRule="auto"/>
      </w:pPr>
      <w:r>
        <w:separator/>
      </w:r>
    </w:p>
  </w:endnote>
  <w:endnote w:type="continuationSeparator" w:id="0">
    <w:p w:rsidR="00D31371" w:rsidRDefault="00D31371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FE" w:rsidRDefault="003830FE">
    <w:pPr>
      <w:pStyle w:val="Stopka"/>
      <w:jc w:val="right"/>
    </w:pPr>
  </w:p>
  <w:p w:rsidR="003830FE" w:rsidRDefault="003830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71" w:rsidRDefault="00D31371" w:rsidP="00966E14">
      <w:pPr>
        <w:spacing w:after="0" w:line="240" w:lineRule="auto"/>
      </w:pPr>
      <w:r>
        <w:separator/>
      </w:r>
    </w:p>
  </w:footnote>
  <w:footnote w:type="continuationSeparator" w:id="0">
    <w:p w:rsidR="00D31371" w:rsidRDefault="00D31371" w:rsidP="00966E14">
      <w:pPr>
        <w:spacing w:after="0" w:line="240" w:lineRule="auto"/>
      </w:pPr>
      <w:r>
        <w:continuationSeparator/>
      </w:r>
    </w:p>
  </w:footnote>
  <w:footnote w:id="1">
    <w:p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 xml:space="preserve">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B46182">
        <w:t>RODO</w:t>
      </w:r>
      <w:proofErr w:type="spellEnd"/>
      <w:r w:rsidRPr="00B46182">
        <w:t xml:space="preserve">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FE" w:rsidRDefault="003830FE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3830FE" w:rsidRDefault="00F702E7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3830FE" w:rsidRDefault="003830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3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4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5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6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7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29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0">
    <w:nsid w:val="3DDE3A0E"/>
    <w:multiLevelType w:val="hybridMultilevel"/>
    <w:tmpl w:val="64663DF0"/>
    <w:lvl w:ilvl="0" w:tplc="6B82C870">
      <w:start w:val="1"/>
      <w:numFmt w:val="decimal"/>
      <w:lvlText w:val="%1."/>
      <w:lvlJc w:val="left"/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2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7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2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2"/>
  </w:num>
  <w:num w:numId="3">
    <w:abstractNumId w:val="24"/>
  </w:num>
  <w:num w:numId="4">
    <w:abstractNumId w:val="28"/>
  </w:num>
  <w:num w:numId="5">
    <w:abstractNumId w:val="38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9"/>
  </w:num>
  <w:num w:numId="9">
    <w:abstractNumId w:val="31"/>
  </w:num>
  <w:num w:numId="10">
    <w:abstractNumId w:val="34"/>
  </w:num>
  <w:num w:numId="11">
    <w:abstractNumId w:val="22"/>
  </w:num>
  <w:num w:numId="12">
    <w:abstractNumId w:val="41"/>
  </w:num>
  <w:num w:numId="13">
    <w:abstractNumId w:val="23"/>
  </w:num>
  <w:num w:numId="14">
    <w:abstractNumId w:val="26"/>
  </w:num>
  <w:num w:numId="15">
    <w:abstractNumId w:val="36"/>
  </w:num>
  <w:num w:numId="16">
    <w:abstractNumId w:val="39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40"/>
  </w:num>
  <w:num w:numId="41">
    <w:abstractNumId w:val="42"/>
  </w:num>
  <w:num w:numId="42">
    <w:abstractNumId w:val="25"/>
  </w:num>
  <w:num w:numId="43">
    <w:abstractNumId w:val="37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7A0"/>
    <w:rsid w:val="0001530F"/>
    <w:rsid w:val="0002365C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F44AE"/>
    <w:rsid w:val="002068A8"/>
    <w:rsid w:val="00215E3F"/>
    <w:rsid w:val="002242C8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C44D4"/>
    <w:rsid w:val="005D5774"/>
    <w:rsid w:val="005F625A"/>
    <w:rsid w:val="006013EE"/>
    <w:rsid w:val="006166EE"/>
    <w:rsid w:val="0065636C"/>
    <w:rsid w:val="00671EC2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A52D9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C0190"/>
    <w:rsid w:val="008C2167"/>
    <w:rsid w:val="008C7145"/>
    <w:rsid w:val="008D01A0"/>
    <w:rsid w:val="008D2E73"/>
    <w:rsid w:val="008D511A"/>
    <w:rsid w:val="008F4F52"/>
    <w:rsid w:val="009102B1"/>
    <w:rsid w:val="009104A0"/>
    <w:rsid w:val="009369A1"/>
    <w:rsid w:val="00943CC6"/>
    <w:rsid w:val="00943E00"/>
    <w:rsid w:val="0094461F"/>
    <w:rsid w:val="00947DF8"/>
    <w:rsid w:val="0096164F"/>
    <w:rsid w:val="00962C0C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C7842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87D3E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1371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EE44A8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6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eastAsia="Times New Roman" w:hAnsi="Tahoma"/>
      <w:i/>
      <w:kern w:val="1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b/>
      <w:bCs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EA</cp:lastModifiedBy>
  <cp:revision>5</cp:revision>
  <cp:lastPrinted>2021-02-09T09:19:00Z</cp:lastPrinted>
  <dcterms:created xsi:type="dcterms:W3CDTF">2023-02-27T19:17:00Z</dcterms:created>
  <dcterms:modified xsi:type="dcterms:W3CDTF">2023-02-28T20:12:00Z</dcterms:modified>
</cp:coreProperties>
</file>